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237" w:type="pct"/>
        <w:jc w:val="center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top w:w="29" w:type="dxa"/>
          <w:left w:w="86" w:type="dxa"/>
          <w:bottom w:w="29" w:type="dxa"/>
          <w:right w:w="86" w:type="dxa"/>
        </w:tblCellMar>
        <w:tblLook w:val="01E0" w:firstRow="1" w:lastRow="1" w:firstColumn="1" w:lastColumn="1" w:noHBand="0" w:noVBand="0"/>
      </w:tblPr>
      <w:tblGrid>
        <w:gridCol w:w="638"/>
        <w:gridCol w:w="616"/>
        <w:gridCol w:w="172"/>
        <w:gridCol w:w="431"/>
        <w:gridCol w:w="598"/>
        <w:gridCol w:w="397"/>
        <w:gridCol w:w="863"/>
        <w:gridCol w:w="168"/>
        <w:gridCol w:w="395"/>
        <w:gridCol w:w="84"/>
        <w:gridCol w:w="900"/>
        <w:gridCol w:w="185"/>
        <w:gridCol w:w="258"/>
        <w:gridCol w:w="111"/>
        <w:gridCol w:w="1035"/>
        <w:gridCol w:w="280"/>
        <w:gridCol w:w="148"/>
        <w:gridCol w:w="867"/>
        <w:gridCol w:w="411"/>
        <w:gridCol w:w="41"/>
        <w:gridCol w:w="1386"/>
      </w:tblGrid>
      <w:tr w:rsidR="00491A66" w:rsidRPr="007324BD" w14:paraId="630F9C87" w14:textId="77777777" w:rsidTr="00F0329F">
        <w:trPr>
          <w:cantSplit/>
          <w:trHeight w:val="660"/>
          <w:tblHeader/>
          <w:jc w:val="center"/>
        </w:trPr>
        <w:tc>
          <w:tcPr>
            <w:tcW w:w="9984" w:type="dxa"/>
            <w:gridSpan w:val="21"/>
            <w:shd w:val="clear" w:color="auto" w:fill="auto"/>
            <w:vAlign w:val="center"/>
          </w:tcPr>
          <w:p w14:paraId="60A7428A" w14:textId="1AD0B11E" w:rsidR="00491A66" w:rsidRDefault="00575330" w:rsidP="00326F1B">
            <w:pPr>
              <w:pStyle w:val="Heading1"/>
              <w:rPr>
                <w:rFonts w:ascii="Arial" w:hAnsi="Arial" w:cstheme="minorHAnsi"/>
                <w:b w:val="0"/>
                <w:color w:val="auto"/>
              </w:rPr>
            </w:pPr>
            <w:r w:rsidRPr="00575330">
              <w:rPr>
                <w:color w:val="auto"/>
              </w:rPr>
              <w:t>Personal Data Sheet</w:t>
            </w:r>
            <w:r w:rsidR="00380E05">
              <w:rPr>
                <w:color w:val="auto"/>
              </w:rPr>
              <w:t xml:space="preserve"> </w:t>
            </w:r>
          </w:p>
          <w:p w14:paraId="5CD49972" w14:textId="6A4F07CA" w:rsidR="00380E05" w:rsidRPr="00380E05" w:rsidRDefault="00380E05" w:rsidP="00E53844">
            <w:pPr>
              <w:jc w:val="center"/>
            </w:pPr>
            <w:r>
              <w:t>This is your very own “Cheat S</w:t>
            </w:r>
            <w:r w:rsidR="00263067">
              <w:t xml:space="preserve">heet”. </w:t>
            </w:r>
            <w:r>
              <w:t xml:space="preserve">It will come in handy when you need to fill out </w:t>
            </w:r>
            <w:r w:rsidR="00263067">
              <w:t>forms such as job applications.</w:t>
            </w:r>
          </w:p>
        </w:tc>
      </w:tr>
      <w:tr w:rsidR="00C81188" w:rsidRPr="007324BD" w14:paraId="1444657D" w14:textId="77777777" w:rsidTr="00F0329F">
        <w:trPr>
          <w:cantSplit/>
          <w:trHeight w:val="384"/>
          <w:jc w:val="center"/>
        </w:trPr>
        <w:tc>
          <w:tcPr>
            <w:tcW w:w="9984" w:type="dxa"/>
            <w:gridSpan w:val="21"/>
            <w:tcBorders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14:paraId="68F4D962" w14:textId="77777777" w:rsidR="00C81188" w:rsidRPr="007324BD" w:rsidRDefault="00C81188" w:rsidP="005314CE">
            <w:pPr>
              <w:pStyle w:val="Heading2"/>
            </w:pPr>
            <w:r w:rsidRPr="007324BD">
              <w:t>Applicant Information</w:t>
            </w:r>
          </w:p>
        </w:tc>
        <w:bookmarkStart w:id="0" w:name="_GoBack"/>
        <w:bookmarkEnd w:id="0"/>
      </w:tr>
      <w:tr w:rsidR="00F0329F" w:rsidRPr="007324BD" w14:paraId="3BD3F4A3" w14:textId="77777777" w:rsidTr="00F0329F">
        <w:trPr>
          <w:cantSplit/>
          <w:trHeight w:val="26"/>
          <w:jc w:val="center"/>
        </w:trPr>
        <w:tc>
          <w:tcPr>
            <w:tcW w:w="2455" w:type="dxa"/>
            <w:gridSpan w:val="5"/>
            <w:shd w:val="clear" w:color="auto" w:fill="CCFFFF"/>
            <w:vAlign w:val="center"/>
          </w:tcPr>
          <w:p w14:paraId="1EF61A91" w14:textId="77777777" w:rsidR="00B229A2" w:rsidRPr="007324BD" w:rsidRDefault="00B229A2" w:rsidP="00B229A2">
            <w:pPr>
              <w:jc w:val="center"/>
            </w:pPr>
            <w:r>
              <w:t>First Name</w:t>
            </w:r>
          </w:p>
        </w:tc>
        <w:tc>
          <w:tcPr>
            <w:tcW w:w="2807" w:type="dxa"/>
            <w:gridSpan w:val="6"/>
            <w:shd w:val="clear" w:color="auto" w:fill="CCFFFF"/>
            <w:vAlign w:val="center"/>
          </w:tcPr>
          <w:p w14:paraId="62660251" w14:textId="77777777" w:rsidR="00B229A2" w:rsidRPr="007324BD" w:rsidRDefault="00B229A2" w:rsidP="00B229A2">
            <w:pPr>
              <w:jc w:val="center"/>
            </w:pPr>
            <w:r>
              <w:t>Middle Name</w:t>
            </w:r>
          </w:p>
        </w:tc>
        <w:tc>
          <w:tcPr>
            <w:tcW w:w="4722" w:type="dxa"/>
            <w:gridSpan w:val="10"/>
            <w:shd w:val="clear" w:color="auto" w:fill="CCFFFF"/>
            <w:vAlign w:val="center"/>
          </w:tcPr>
          <w:p w14:paraId="7E73CEDD" w14:textId="77777777" w:rsidR="00B229A2" w:rsidRPr="007324BD" w:rsidRDefault="00B229A2" w:rsidP="00B229A2">
            <w:pPr>
              <w:jc w:val="center"/>
            </w:pPr>
            <w:r>
              <w:t>Last Name</w:t>
            </w:r>
          </w:p>
        </w:tc>
      </w:tr>
      <w:tr w:rsidR="00F0329F" w:rsidRPr="007324BD" w14:paraId="566B32B1" w14:textId="77777777" w:rsidTr="00F0329F">
        <w:trPr>
          <w:cantSplit/>
          <w:trHeight w:val="338"/>
          <w:jc w:val="center"/>
        </w:trPr>
        <w:tc>
          <w:tcPr>
            <w:tcW w:w="2455" w:type="dxa"/>
            <w:gridSpan w:val="5"/>
            <w:shd w:val="clear" w:color="auto" w:fill="auto"/>
            <w:vAlign w:val="center"/>
          </w:tcPr>
          <w:p w14:paraId="4D5CF0E6" w14:textId="10853DDD" w:rsidR="00B229A2" w:rsidRPr="007324BD" w:rsidRDefault="00B229A2" w:rsidP="00326F1B"/>
        </w:tc>
        <w:tc>
          <w:tcPr>
            <w:tcW w:w="2807" w:type="dxa"/>
            <w:gridSpan w:val="6"/>
            <w:shd w:val="clear" w:color="auto" w:fill="auto"/>
            <w:vAlign w:val="center"/>
          </w:tcPr>
          <w:p w14:paraId="01927FAD" w14:textId="62A30147" w:rsidR="00B229A2" w:rsidRPr="007324BD" w:rsidRDefault="00B229A2" w:rsidP="00326F1B"/>
        </w:tc>
        <w:tc>
          <w:tcPr>
            <w:tcW w:w="4722" w:type="dxa"/>
            <w:gridSpan w:val="10"/>
            <w:shd w:val="clear" w:color="auto" w:fill="auto"/>
            <w:vAlign w:val="center"/>
          </w:tcPr>
          <w:p w14:paraId="6C38B456" w14:textId="2274F143" w:rsidR="00B229A2" w:rsidRPr="007324BD" w:rsidRDefault="00B229A2" w:rsidP="00326F1B"/>
        </w:tc>
      </w:tr>
      <w:tr w:rsidR="00F0329F" w:rsidRPr="007324BD" w14:paraId="55D59BD2" w14:textId="77777777" w:rsidTr="00F0329F">
        <w:trPr>
          <w:cantSplit/>
          <w:trHeight w:val="338"/>
          <w:jc w:val="center"/>
        </w:trPr>
        <w:tc>
          <w:tcPr>
            <w:tcW w:w="1254" w:type="dxa"/>
            <w:gridSpan w:val="2"/>
            <w:shd w:val="clear" w:color="auto" w:fill="CCFFFF"/>
            <w:vAlign w:val="center"/>
          </w:tcPr>
          <w:p w14:paraId="69848172" w14:textId="77777777" w:rsidR="00FC17DC" w:rsidRPr="007324BD" w:rsidRDefault="00FC17DC" w:rsidP="00326F1B">
            <w:r>
              <w:t>Address:</w:t>
            </w:r>
          </w:p>
        </w:tc>
        <w:tc>
          <w:tcPr>
            <w:tcW w:w="4193" w:type="dxa"/>
            <w:gridSpan w:val="10"/>
            <w:shd w:val="clear" w:color="auto" w:fill="auto"/>
            <w:vAlign w:val="center"/>
          </w:tcPr>
          <w:p w14:paraId="4A609F82" w14:textId="77777777" w:rsidR="00FC17DC" w:rsidRPr="007324BD" w:rsidRDefault="00FC17DC" w:rsidP="00326F1B"/>
        </w:tc>
        <w:tc>
          <w:tcPr>
            <w:tcW w:w="1404" w:type="dxa"/>
            <w:gridSpan w:val="3"/>
            <w:shd w:val="clear" w:color="auto" w:fill="CCFFFF"/>
            <w:vAlign w:val="center"/>
          </w:tcPr>
          <w:p w14:paraId="77D42D44" w14:textId="6C7DE470" w:rsidR="00FC17DC" w:rsidRPr="007324BD" w:rsidRDefault="00FC17DC" w:rsidP="00326F1B">
            <w:r>
              <w:t>Phone Number</w:t>
            </w:r>
          </w:p>
        </w:tc>
        <w:tc>
          <w:tcPr>
            <w:tcW w:w="3133" w:type="dxa"/>
            <w:gridSpan w:val="6"/>
            <w:shd w:val="clear" w:color="auto" w:fill="auto"/>
            <w:vAlign w:val="center"/>
          </w:tcPr>
          <w:p w14:paraId="1B66E7C1" w14:textId="442A2EDD" w:rsidR="00FC17DC" w:rsidRPr="007324BD" w:rsidRDefault="00FC17DC" w:rsidP="00326F1B"/>
        </w:tc>
      </w:tr>
      <w:tr w:rsidR="00F0329F" w:rsidRPr="007324BD" w14:paraId="18FAFDC7" w14:textId="77777777" w:rsidTr="00F0329F">
        <w:trPr>
          <w:cantSplit/>
          <w:trHeight w:val="338"/>
          <w:jc w:val="center"/>
        </w:trPr>
        <w:tc>
          <w:tcPr>
            <w:tcW w:w="638" w:type="dxa"/>
            <w:shd w:val="clear" w:color="auto" w:fill="CCFFFF"/>
            <w:vAlign w:val="center"/>
          </w:tcPr>
          <w:p w14:paraId="7EC7B6C7" w14:textId="77777777" w:rsidR="003863A0" w:rsidRPr="007324BD" w:rsidRDefault="003863A0" w:rsidP="00326F1B">
            <w:r w:rsidRPr="007324BD">
              <w:t>City</w:t>
            </w:r>
            <w:r>
              <w:t>:</w:t>
            </w:r>
          </w:p>
        </w:tc>
        <w:tc>
          <w:tcPr>
            <w:tcW w:w="1817" w:type="dxa"/>
            <w:gridSpan w:val="4"/>
            <w:shd w:val="clear" w:color="auto" w:fill="auto"/>
            <w:vAlign w:val="center"/>
          </w:tcPr>
          <w:p w14:paraId="4EBBFB49" w14:textId="08ECBB0E" w:rsidR="003863A0" w:rsidRPr="007324BD" w:rsidRDefault="003863A0" w:rsidP="00326F1B"/>
        </w:tc>
        <w:tc>
          <w:tcPr>
            <w:tcW w:w="1260" w:type="dxa"/>
            <w:gridSpan w:val="2"/>
            <w:shd w:val="clear" w:color="auto" w:fill="CCFFFF"/>
            <w:vAlign w:val="center"/>
          </w:tcPr>
          <w:p w14:paraId="1CA3F743" w14:textId="77777777" w:rsidR="003863A0" w:rsidRPr="007324BD" w:rsidRDefault="003863A0" w:rsidP="00326F1B">
            <w:r w:rsidRPr="007324BD">
              <w:t>State</w:t>
            </w:r>
            <w:r>
              <w:t>:</w:t>
            </w:r>
          </w:p>
        </w:tc>
        <w:tc>
          <w:tcPr>
            <w:tcW w:w="647" w:type="dxa"/>
            <w:gridSpan w:val="3"/>
            <w:shd w:val="clear" w:color="auto" w:fill="auto"/>
            <w:vAlign w:val="center"/>
          </w:tcPr>
          <w:p w14:paraId="295BA71D" w14:textId="77777777" w:rsidR="003863A0" w:rsidRPr="007324BD" w:rsidRDefault="003863A0" w:rsidP="00326F1B"/>
        </w:tc>
        <w:tc>
          <w:tcPr>
            <w:tcW w:w="900" w:type="dxa"/>
            <w:shd w:val="clear" w:color="auto" w:fill="CCFFFF"/>
            <w:vAlign w:val="center"/>
          </w:tcPr>
          <w:p w14:paraId="595193B7" w14:textId="2BA9923C" w:rsidR="003863A0" w:rsidRPr="007324BD" w:rsidRDefault="003863A0" w:rsidP="00F0329F">
            <w:pPr>
              <w:jc w:val="center"/>
            </w:pPr>
            <w:r>
              <w:t>ZIP Code:</w:t>
            </w:r>
          </w:p>
        </w:tc>
        <w:tc>
          <w:tcPr>
            <w:tcW w:w="2017" w:type="dxa"/>
            <w:gridSpan w:val="6"/>
            <w:shd w:val="clear" w:color="auto" w:fill="auto"/>
            <w:vAlign w:val="center"/>
          </w:tcPr>
          <w:p w14:paraId="7AAC34B7" w14:textId="6CB2EC43" w:rsidR="003863A0" w:rsidRPr="007324BD" w:rsidRDefault="003863A0" w:rsidP="00326F1B"/>
        </w:tc>
        <w:tc>
          <w:tcPr>
            <w:tcW w:w="867" w:type="dxa"/>
            <w:shd w:val="clear" w:color="auto" w:fill="CCFFFF"/>
            <w:vAlign w:val="center"/>
          </w:tcPr>
          <w:p w14:paraId="3B6F587A" w14:textId="77777777" w:rsidR="003863A0" w:rsidRPr="007324BD" w:rsidRDefault="003863A0" w:rsidP="00326F1B">
            <w:r>
              <w:t>Social Security Number</w:t>
            </w:r>
          </w:p>
        </w:tc>
        <w:tc>
          <w:tcPr>
            <w:tcW w:w="1838" w:type="dxa"/>
            <w:gridSpan w:val="3"/>
            <w:shd w:val="clear" w:color="auto" w:fill="auto"/>
            <w:vAlign w:val="center"/>
          </w:tcPr>
          <w:p w14:paraId="39A20DDF" w14:textId="64DE0263" w:rsidR="003863A0" w:rsidRPr="007324BD" w:rsidRDefault="003863A0" w:rsidP="00326F1B">
            <w:r>
              <w:t>XXX-XX-XXXX</w:t>
            </w:r>
          </w:p>
        </w:tc>
      </w:tr>
      <w:tr w:rsidR="00F0329F" w:rsidRPr="007324BD" w14:paraId="12FF6C62" w14:textId="77777777" w:rsidTr="00F0329F">
        <w:trPr>
          <w:cantSplit/>
          <w:trHeight w:val="338"/>
          <w:jc w:val="center"/>
        </w:trPr>
        <w:tc>
          <w:tcPr>
            <w:tcW w:w="1254" w:type="dxa"/>
            <w:gridSpan w:val="2"/>
            <w:shd w:val="clear" w:color="auto" w:fill="CCFFFF"/>
            <w:vAlign w:val="center"/>
          </w:tcPr>
          <w:p w14:paraId="27A9C18E" w14:textId="57051F35" w:rsidR="0055355D" w:rsidRPr="007324BD" w:rsidRDefault="0055355D" w:rsidP="00326F1B">
            <w:r>
              <w:t>Date of Birth</w:t>
            </w:r>
          </w:p>
        </w:tc>
        <w:tc>
          <w:tcPr>
            <w:tcW w:w="2629" w:type="dxa"/>
            <w:gridSpan w:val="6"/>
            <w:shd w:val="clear" w:color="auto" w:fill="auto"/>
            <w:vAlign w:val="center"/>
          </w:tcPr>
          <w:p w14:paraId="367333A3" w14:textId="7345C7BF" w:rsidR="0055355D" w:rsidRPr="007324BD" w:rsidRDefault="0055355D" w:rsidP="00326F1B">
            <w:r>
              <w:t>MM/DD/YYYY</w:t>
            </w:r>
          </w:p>
        </w:tc>
        <w:tc>
          <w:tcPr>
            <w:tcW w:w="3396" w:type="dxa"/>
            <w:gridSpan w:val="9"/>
            <w:shd w:val="clear" w:color="auto" w:fill="CCFFFF"/>
            <w:vAlign w:val="center"/>
          </w:tcPr>
          <w:p w14:paraId="581E7933" w14:textId="6584B89D" w:rsidR="0055355D" w:rsidRPr="007324BD" w:rsidRDefault="0055355D" w:rsidP="00326F1B">
            <w:r>
              <w:t>Are you a citizen of the United States?</w:t>
            </w:r>
          </w:p>
        </w:tc>
        <w:tc>
          <w:tcPr>
            <w:tcW w:w="2705" w:type="dxa"/>
            <w:gridSpan w:val="4"/>
            <w:shd w:val="clear" w:color="auto" w:fill="auto"/>
            <w:vAlign w:val="center"/>
          </w:tcPr>
          <w:p w14:paraId="58C830A7" w14:textId="6DF9EA98" w:rsidR="0055355D" w:rsidRPr="007324BD" w:rsidRDefault="0055355D" w:rsidP="00326F1B"/>
        </w:tc>
      </w:tr>
      <w:tr w:rsidR="008F3390" w:rsidRPr="007324BD" w14:paraId="6A19E9A4" w14:textId="77777777" w:rsidTr="00F0329F">
        <w:trPr>
          <w:cantSplit/>
          <w:trHeight w:val="338"/>
          <w:jc w:val="center"/>
        </w:trPr>
        <w:tc>
          <w:tcPr>
            <w:tcW w:w="9984" w:type="dxa"/>
            <w:gridSpan w:val="21"/>
            <w:tcBorders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14:paraId="180A9C46" w14:textId="387CA895" w:rsidR="008F3390" w:rsidRPr="008F3390" w:rsidRDefault="008F3390" w:rsidP="008F3390">
            <w:pPr>
              <w:jc w:val="center"/>
              <w:rPr>
                <w:b/>
              </w:rPr>
            </w:pPr>
            <w:r>
              <w:rPr>
                <w:b/>
              </w:rPr>
              <w:t>EDUCATION</w:t>
            </w:r>
          </w:p>
        </w:tc>
      </w:tr>
      <w:tr w:rsidR="00F0329F" w:rsidRPr="007324BD" w14:paraId="5F24E4B4" w14:textId="77777777" w:rsidTr="00F0329F">
        <w:trPr>
          <w:cantSplit/>
          <w:trHeight w:val="338"/>
          <w:jc w:val="center"/>
        </w:trPr>
        <w:tc>
          <w:tcPr>
            <w:tcW w:w="3715" w:type="dxa"/>
            <w:gridSpan w:val="7"/>
            <w:shd w:val="clear" w:color="auto" w:fill="CCFFFF"/>
            <w:vAlign w:val="center"/>
          </w:tcPr>
          <w:p w14:paraId="7F252BF7" w14:textId="6AEB0D1D" w:rsidR="00537C09" w:rsidRPr="007324BD" w:rsidRDefault="00537C09" w:rsidP="00326F1B">
            <w:r>
              <w:t>School Name:</w:t>
            </w:r>
          </w:p>
        </w:tc>
        <w:tc>
          <w:tcPr>
            <w:tcW w:w="3564" w:type="dxa"/>
            <w:gridSpan w:val="10"/>
            <w:shd w:val="clear" w:color="auto" w:fill="CCFFFF"/>
            <w:vAlign w:val="center"/>
          </w:tcPr>
          <w:p w14:paraId="50149871" w14:textId="167F18BF" w:rsidR="00537C09" w:rsidRPr="007324BD" w:rsidRDefault="00537C09" w:rsidP="00326F1B">
            <w:r>
              <w:t>City and State:</w:t>
            </w:r>
          </w:p>
        </w:tc>
        <w:tc>
          <w:tcPr>
            <w:tcW w:w="867" w:type="dxa"/>
            <w:shd w:val="clear" w:color="auto" w:fill="CCFFFF"/>
            <w:vAlign w:val="center"/>
          </w:tcPr>
          <w:p w14:paraId="357EA973" w14:textId="77777777" w:rsidR="00537C09" w:rsidRPr="007324BD" w:rsidRDefault="00537C09" w:rsidP="008F3390">
            <w:r>
              <w:t>Dates Attended:</w:t>
            </w:r>
          </w:p>
        </w:tc>
        <w:tc>
          <w:tcPr>
            <w:tcW w:w="1838" w:type="dxa"/>
            <w:gridSpan w:val="3"/>
            <w:shd w:val="clear" w:color="auto" w:fill="CCFFFF"/>
            <w:vAlign w:val="center"/>
          </w:tcPr>
          <w:p w14:paraId="41290EAD" w14:textId="21D7081E" w:rsidR="00537C09" w:rsidRPr="007324BD" w:rsidRDefault="00537C09" w:rsidP="008F3390">
            <w:r>
              <w:t>Degree Completed:</w:t>
            </w:r>
          </w:p>
        </w:tc>
      </w:tr>
      <w:tr w:rsidR="00F0329F" w:rsidRPr="007324BD" w14:paraId="481E3EA3" w14:textId="77777777" w:rsidTr="00F0329F">
        <w:trPr>
          <w:cantSplit/>
          <w:trHeight w:val="338"/>
          <w:jc w:val="center"/>
        </w:trPr>
        <w:tc>
          <w:tcPr>
            <w:tcW w:w="3715" w:type="dxa"/>
            <w:gridSpan w:val="7"/>
            <w:shd w:val="clear" w:color="auto" w:fill="auto"/>
            <w:vAlign w:val="center"/>
          </w:tcPr>
          <w:p w14:paraId="764C2179" w14:textId="77777777" w:rsidR="00537C09" w:rsidRPr="007324BD" w:rsidRDefault="00537C09" w:rsidP="00326F1B"/>
        </w:tc>
        <w:tc>
          <w:tcPr>
            <w:tcW w:w="3564" w:type="dxa"/>
            <w:gridSpan w:val="10"/>
            <w:shd w:val="clear" w:color="auto" w:fill="auto"/>
            <w:vAlign w:val="center"/>
          </w:tcPr>
          <w:p w14:paraId="61AD11BF" w14:textId="77777777" w:rsidR="00537C09" w:rsidRPr="007324BD" w:rsidRDefault="00537C09" w:rsidP="00326F1B"/>
        </w:tc>
        <w:tc>
          <w:tcPr>
            <w:tcW w:w="867" w:type="dxa"/>
            <w:shd w:val="clear" w:color="auto" w:fill="auto"/>
            <w:vAlign w:val="center"/>
          </w:tcPr>
          <w:p w14:paraId="2C5F72CF" w14:textId="77777777" w:rsidR="00537C09" w:rsidRPr="007324BD" w:rsidRDefault="00537C09" w:rsidP="00326F1B"/>
        </w:tc>
        <w:tc>
          <w:tcPr>
            <w:tcW w:w="1838" w:type="dxa"/>
            <w:gridSpan w:val="3"/>
            <w:shd w:val="clear" w:color="auto" w:fill="auto"/>
            <w:vAlign w:val="center"/>
          </w:tcPr>
          <w:p w14:paraId="478EB0B7" w14:textId="66BE44BA" w:rsidR="00537C09" w:rsidRPr="007324BD" w:rsidRDefault="00537C09" w:rsidP="00326F1B"/>
        </w:tc>
      </w:tr>
      <w:tr w:rsidR="00F0329F" w:rsidRPr="007324BD" w14:paraId="2878590B" w14:textId="77777777" w:rsidTr="00F0329F">
        <w:trPr>
          <w:cantSplit/>
          <w:trHeight w:val="338"/>
          <w:jc w:val="center"/>
        </w:trPr>
        <w:tc>
          <w:tcPr>
            <w:tcW w:w="3715" w:type="dxa"/>
            <w:gridSpan w:val="7"/>
            <w:shd w:val="clear" w:color="auto" w:fill="auto"/>
            <w:vAlign w:val="center"/>
          </w:tcPr>
          <w:p w14:paraId="1E163C90" w14:textId="7FF7C1BC" w:rsidR="00537C09" w:rsidRPr="007324BD" w:rsidRDefault="00537C09" w:rsidP="00326F1B"/>
        </w:tc>
        <w:tc>
          <w:tcPr>
            <w:tcW w:w="3564" w:type="dxa"/>
            <w:gridSpan w:val="10"/>
            <w:shd w:val="clear" w:color="auto" w:fill="auto"/>
            <w:vAlign w:val="center"/>
          </w:tcPr>
          <w:p w14:paraId="561E18E2" w14:textId="467E8D19" w:rsidR="00537C09" w:rsidRPr="007324BD" w:rsidRDefault="00537C09" w:rsidP="008F3390"/>
        </w:tc>
        <w:tc>
          <w:tcPr>
            <w:tcW w:w="867" w:type="dxa"/>
            <w:shd w:val="clear" w:color="auto" w:fill="auto"/>
            <w:vAlign w:val="center"/>
          </w:tcPr>
          <w:p w14:paraId="708B0F4E" w14:textId="77777777" w:rsidR="00537C09" w:rsidRPr="007324BD" w:rsidRDefault="00537C09" w:rsidP="00326F1B"/>
        </w:tc>
        <w:tc>
          <w:tcPr>
            <w:tcW w:w="1838" w:type="dxa"/>
            <w:gridSpan w:val="3"/>
            <w:shd w:val="clear" w:color="auto" w:fill="auto"/>
            <w:vAlign w:val="center"/>
          </w:tcPr>
          <w:p w14:paraId="5BAD7542" w14:textId="5F4EE3EE" w:rsidR="00537C09" w:rsidRPr="007324BD" w:rsidRDefault="00537C09" w:rsidP="00326F1B"/>
        </w:tc>
      </w:tr>
      <w:tr w:rsidR="00F0329F" w:rsidRPr="007324BD" w14:paraId="4EF546BA" w14:textId="77777777" w:rsidTr="00F0329F">
        <w:trPr>
          <w:cantSplit/>
          <w:trHeight w:val="338"/>
          <w:jc w:val="center"/>
        </w:trPr>
        <w:tc>
          <w:tcPr>
            <w:tcW w:w="3715" w:type="dxa"/>
            <w:gridSpan w:val="7"/>
            <w:shd w:val="clear" w:color="auto" w:fill="auto"/>
            <w:vAlign w:val="center"/>
          </w:tcPr>
          <w:p w14:paraId="1CD6714A" w14:textId="77777777" w:rsidR="00537C09" w:rsidRPr="007324BD" w:rsidRDefault="00537C09" w:rsidP="00326F1B"/>
        </w:tc>
        <w:tc>
          <w:tcPr>
            <w:tcW w:w="3564" w:type="dxa"/>
            <w:gridSpan w:val="10"/>
            <w:shd w:val="clear" w:color="auto" w:fill="auto"/>
            <w:vAlign w:val="center"/>
          </w:tcPr>
          <w:p w14:paraId="69C4ECDC" w14:textId="77777777" w:rsidR="00537C09" w:rsidRPr="007324BD" w:rsidRDefault="00537C09" w:rsidP="00326F1B"/>
        </w:tc>
        <w:tc>
          <w:tcPr>
            <w:tcW w:w="867" w:type="dxa"/>
            <w:shd w:val="clear" w:color="auto" w:fill="auto"/>
            <w:vAlign w:val="center"/>
          </w:tcPr>
          <w:p w14:paraId="53A04009" w14:textId="77777777" w:rsidR="00537C09" w:rsidRPr="007324BD" w:rsidRDefault="00537C09" w:rsidP="00326F1B"/>
        </w:tc>
        <w:tc>
          <w:tcPr>
            <w:tcW w:w="1838" w:type="dxa"/>
            <w:gridSpan w:val="3"/>
            <w:shd w:val="clear" w:color="auto" w:fill="auto"/>
            <w:vAlign w:val="center"/>
          </w:tcPr>
          <w:p w14:paraId="42BFB0FA" w14:textId="311D7F0F" w:rsidR="00537C09" w:rsidRPr="007324BD" w:rsidRDefault="00537C09" w:rsidP="00326F1B"/>
        </w:tc>
      </w:tr>
      <w:tr w:rsidR="000077BD" w:rsidRPr="007324BD" w14:paraId="1994230B" w14:textId="77777777" w:rsidTr="00F0329F">
        <w:trPr>
          <w:cantSplit/>
          <w:trHeight w:val="384"/>
          <w:jc w:val="center"/>
        </w:trPr>
        <w:tc>
          <w:tcPr>
            <w:tcW w:w="9984" w:type="dxa"/>
            <w:gridSpan w:val="21"/>
            <w:tcBorders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14:paraId="6941BA47" w14:textId="7C278A0F" w:rsidR="000077BD" w:rsidRPr="00537C09" w:rsidRDefault="00537C09" w:rsidP="008F3390">
            <w:pPr>
              <w:pStyle w:val="Heading2"/>
            </w:pPr>
            <w:r>
              <w:t>Employment History (Most recent employer first)</w:t>
            </w:r>
          </w:p>
        </w:tc>
      </w:tr>
      <w:tr w:rsidR="00F0329F" w:rsidRPr="007324BD" w14:paraId="1FBA8EC1" w14:textId="77777777" w:rsidTr="00F0329F">
        <w:trPr>
          <w:cantSplit/>
          <w:trHeight w:val="338"/>
          <w:jc w:val="center"/>
        </w:trPr>
        <w:tc>
          <w:tcPr>
            <w:tcW w:w="1254" w:type="dxa"/>
            <w:gridSpan w:val="2"/>
            <w:shd w:val="clear" w:color="auto" w:fill="CCFFFF"/>
            <w:vAlign w:val="center"/>
          </w:tcPr>
          <w:p w14:paraId="0DAD9F5A" w14:textId="1283E529" w:rsidR="00537C09" w:rsidRPr="007324BD" w:rsidRDefault="00537C09" w:rsidP="00537C09">
            <w:pPr>
              <w:jc w:val="center"/>
            </w:pPr>
            <w:r>
              <w:t>Employment Dates</w:t>
            </w:r>
          </w:p>
        </w:tc>
        <w:tc>
          <w:tcPr>
            <w:tcW w:w="2629" w:type="dxa"/>
            <w:gridSpan w:val="6"/>
            <w:shd w:val="clear" w:color="auto" w:fill="CCFFFF"/>
            <w:vAlign w:val="center"/>
          </w:tcPr>
          <w:p w14:paraId="58C6EAEE" w14:textId="68906679" w:rsidR="00537C09" w:rsidRPr="007324BD" w:rsidRDefault="00537C09" w:rsidP="00537C09">
            <w:pPr>
              <w:jc w:val="center"/>
            </w:pPr>
            <w:r>
              <w:t>Employer’s Name and Address</w:t>
            </w:r>
          </w:p>
        </w:tc>
        <w:tc>
          <w:tcPr>
            <w:tcW w:w="1933" w:type="dxa"/>
            <w:gridSpan w:val="6"/>
            <w:shd w:val="clear" w:color="auto" w:fill="CCFFFF"/>
            <w:vAlign w:val="center"/>
          </w:tcPr>
          <w:p w14:paraId="622F7EE1" w14:textId="67EB3F89" w:rsidR="00537C09" w:rsidRPr="007324BD" w:rsidRDefault="00537C09" w:rsidP="00537C09">
            <w:pPr>
              <w:jc w:val="center"/>
            </w:pPr>
            <w:r>
              <w:t>Job Title and Description of Duties</w:t>
            </w:r>
          </w:p>
        </w:tc>
        <w:tc>
          <w:tcPr>
            <w:tcW w:w="1463" w:type="dxa"/>
            <w:gridSpan w:val="3"/>
            <w:shd w:val="clear" w:color="auto" w:fill="CCFFFF"/>
            <w:vAlign w:val="center"/>
          </w:tcPr>
          <w:p w14:paraId="53237672" w14:textId="61283D11" w:rsidR="00537C09" w:rsidRPr="007324BD" w:rsidRDefault="00537C09" w:rsidP="00537C09">
            <w:pPr>
              <w:jc w:val="center"/>
            </w:pPr>
            <w:r>
              <w:t>Salary</w:t>
            </w:r>
          </w:p>
        </w:tc>
        <w:tc>
          <w:tcPr>
            <w:tcW w:w="1319" w:type="dxa"/>
            <w:gridSpan w:val="3"/>
            <w:shd w:val="clear" w:color="auto" w:fill="CCFFFF"/>
            <w:vAlign w:val="center"/>
          </w:tcPr>
          <w:p w14:paraId="4E2F6D72" w14:textId="77777777" w:rsidR="00537C09" w:rsidRPr="007324BD" w:rsidRDefault="00537C09" w:rsidP="00537C09">
            <w:pPr>
              <w:jc w:val="center"/>
            </w:pPr>
            <w:r>
              <w:t>Reason for Leaving</w:t>
            </w:r>
          </w:p>
        </w:tc>
        <w:tc>
          <w:tcPr>
            <w:tcW w:w="1386" w:type="dxa"/>
            <w:shd w:val="clear" w:color="auto" w:fill="CCFFFF"/>
            <w:vAlign w:val="center"/>
          </w:tcPr>
          <w:p w14:paraId="63110A07" w14:textId="4DE931BA" w:rsidR="00537C09" w:rsidRPr="007324BD" w:rsidRDefault="00537C09" w:rsidP="00537C09">
            <w:pPr>
              <w:jc w:val="center"/>
            </w:pPr>
            <w:r>
              <w:t>Supervisor Name</w:t>
            </w:r>
          </w:p>
        </w:tc>
      </w:tr>
      <w:tr w:rsidR="00F0329F" w:rsidRPr="007324BD" w14:paraId="487B16C0" w14:textId="77777777" w:rsidTr="00F0329F">
        <w:trPr>
          <w:cantSplit/>
          <w:trHeight w:val="338"/>
          <w:jc w:val="center"/>
        </w:trPr>
        <w:tc>
          <w:tcPr>
            <w:tcW w:w="1254" w:type="dxa"/>
            <w:gridSpan w:val="2"/>
            <w:shd w:val="clear" w:color="auto" w:fill="auto"/>
            <w:vAlign w:val="center"/>
          </w:tcPr>
          <w:p w14:paraId="36A07563" w14:textId="77777777" w:rsidR="00537C09" w:rsidRPr="007324BD" w:rsidRDefault="00537C09" w:rsidP="00326F1B"/>
        </w:tc>
        <w:tc>
          <w:tcPr>
            <w:tcW w:w="2629" w:type="dxa"/>
            <w:gridSpan w:val="6"/>
            <w:shd w:val="clear" w:color="auto" w:fill="auto"/>
            <w:vAlign w:val="center"/>
          </w:tcPr>
          <w:p w14:paraId="44C435F9" w14:textId="77777777" w:rsidR="00537C09" w:rsidRPr="007324BD" w:rsidRDefault="00537C09" w:rsidP="00326F1B"/>
        </w:tc>
        <w:tc>
          <w:tcPr>
            <w:tcW w:w="1933" w:type="dxa"/>
            <w:gridSpan w:val="6"/>
            <w:shd w:val="clear" w:color="auto" w:fill="auto"/>
            <w:vAlign w:val="center"/>
          </w:tcPr>
          <w:p w14:paraId="36577796" w14:textId="77777777" w:rsidR="00537C09" w:rsidRPr="007324BD" w:rsidRDefault="00537C09" w:rsidP="00326F1B"/>
        </w:tc>
        <w:tc>
          <w:tcPr>
            <w:tcW w:w="1463" w:type="dxa"/>
            <w:gridSpan w:val="3"/>
            <w:shd w:val="clear" w:color="auto" w:fill="auto"/>
            <w:vAlign w:val="center"/>
          </w:tcPr>
          <w:p w14:paraId="54937F12" w14:textId="77777777" w:rsidR="00537C09" w:rsidRPr="007324BD" w:rsidRDefault="00537C09" w:rsidP="00326F1B"/>
        </w:tc>
        <w:tc>
          <w:tcPr>
            <w:tcW w:w="1319" w:type="dxa"/>
            <w:gridSpan w:val="3"/>
            <w:shd w:val="clear" w:color="auto" w:fill="auto"/>
            <w:vAlign w:val="center"/>
          </w:tcPr>
          <w:p w14:paraId="6A4A0F26" w14:textId="77777777" w:rsidR="00537C09" w:rsidRPr="007324BD" w:rsidRDefault="00537C09" w:rsidP="00326F1B"/>
        </w:tc>
        <w:tc>
          <w:tcPr>
            <w:tcW w:w="1386" w:type="dxa"/>
            <w:shd w:val="clear" w:color="auto" w:fill="auto"/>
            <w:vAlign w:val="center"/>
          </w:tcPr>
          <w:p w14:paraId="3E792487" w14:textId="07768E9F" w:rsidR="00537C09" w:rsidRPr="007324BD" w:rsidRDefault="00537C09" w:rsidP="00326F1B"/>
        </w:tc>
      </w:tr>
      <w:tr w:rsidR="00F0329F" w:rsidRPr="007324BD" w14:paraId="538805E8" w14:textId="77777777" w:rsidTr="00F0329F">
        <w:trPr>
          <w:cantSplit/>
          <w:trHeight w:val="338"/>
          <w:jc w:val="center"/>
        </w:trPr>
        <w:tc>
          <w:tcPr>
            <w:tcW w:w="1254" w:type="dxa"/>
            <w:gridSpan w:val="2"/>
            <w:shd w:val="clear" w:color="auto" w:fill="auto"/>
            <w:vAlign w:val="center"/>
          </w:tcPr>
          <w:p w14:paraId="3143361B" w14:textId="77777777" w:rsidR="00537C09" w:rsidRPr="007324BD" w:rsidRDefault="00537C09" w:rsidP="00326F1B"/>
        </w:tc>
        <w:tc>
          <w:tcPr>
            <w:tcW w:w="2629" w:type="dxa"/>
            <w:gridSpan w:val="6"/>
            <w:shd w:val="clear" w:color="auto" w:fill="auto"/>
            <w:vAlign w:val="center"/>
          </w:tcPr>
          <w:p w14:paraId="7A7F75EF" w14:textId="77777777" w:rsidR="00537C09" w:rsidRPr="007324BD" w:rsidRDefault="00537C09" w:rsidP="00326F1B"/>
        </w:tc>
        <w:tc>
          <w:tcPr>
            <w:tcW w:w="1933" w:type="dxa"/>
            <w:gridSpan w:val="6"/>
            <w:shd w:val="clear" w:color="auto" w:fill="auto"/>
            <w:vAlign w:val="center"/>
          </w:tcPr>
          <w:p w14:paraId="06DC40A6" w14:textId="77777777" w:rsidR="00537C09" w:rsidRPr="007324BD" w:rsidRDefault="00537C09" w:rsidP="00326F1B"/>
        </w:tc>
        <w:tc>
          <w:tcPr>
            <w:tcW w:w="1463" w:type="dxa"/>
            <w:gridSpan w:val="3"/>
            <w:shd w:val="clear" w:color="auto" w:fill="auto"/>
            <w:vAlign w:val="center"/>
          </w:tcPr>
          <w:p w14:paraId="4AA8C64B" w14:textId="77777777" w:rsidR="00537C09" w:rsidRPr="007324BD" w:rsidRDefault="00537C09" w:rsidP="00326F1B"/>
        </w:tc>
        <w:tc>
          <w:tcPr>
            <w:tcW w:w="1319" w:type="dxa"/>
            <w:gridSpan w:val="3"/>
            <w:shd w:val="clear" w:color="auto" w:fill="auto"/>
            <w:vAlign w:val="center"/>
          </w:tcPr>
          <w:p w14:paraId="2E45562B" w14:textId="77777777" w:rsidR="00537C09" w:rsidRPr="007324BD" w:rsidRDefault="00537C09" w:rsidP="00326F1B"/>
        </w:tc>
        <w:tc>
          <w:tcPr>
            <w:tcW w:w="1386" w:type="dxa"/>
            <w:shd w:val="clear" w:color="auto" w:fill="auto"/>
            <w:vAlign w:val="center"/>
          </w:tcPr>
          <w:p w14:paraId="24A7C6F2" w14:textId="62CEB011" w:rsidR="00537C09" w:rsidRPr="007324BD" w:rsidRDefault="00537C09" w:rsidP="00326F1B"/>
        </w:tc>
      </w:tr>
      <w:tr w:rsidR="00F0329F" w:rsidRPr="007324BD" w14:paraId="0362C4B5" w14:textId="77777777" w:rsidTr="00F0329F">
        <w:trPr>
          <w:cantSplit/>
          <w:trHeight w:val="338"/>
          <w:jc w:val="center"/>
        </w:trPr>
        <w:tc>
          <w:tcPr>
            <w:tcW w:w="1254" w:type="dxa"/>
            <w:gridSpan w:val="2"/>
            <w:shd w:val="clear" w:color="auto" w:fill="auto"/>
            <w:vAlign w:val="center"/>
          </w:tcPr>
          <w:p w14:paraId="0950C8AC" w14:textId="77777777" w:rsidR="00F0329F" w:rsidRPr="007324BD" w:rsidRDefault="00F0329F" w:rsidP="00326F1B"/>
        </w:tc>
        <w:tc>
          <w:tcPr>
            <w:tcW w:w="2629" w:type="dxa"/>
            <w:gridSpan w:val="6"/>
            <w:shd w:val="clear" w:color="auto" w:fill="auto"/>
            <w:vAlign w:val="center"/>
          </w:tcPr>
          <w:p w14:paraId="7B2F3656" w14:textId="77777777" w:rsidR="00F0329F" w:rsidRPr="007324BD" w:rsidRDefault="00F0329F" w:rsidP="00326F1B"/>
        </w:tc>
        <w:tc>
          <w:tcPr>
            <w:tcW w:w="1933" w:type="dxa"/>
            <w:gridSpan w:val="6"/>
            <w:shd w:val="clear" w:color="auto" w:fill="auto"/>
            <w:vAlign w:val="center"/>
          </w:tcPr>
          <w:p w14:paraId="5D4488DC" w14:textId="77777777" w:rsidR="00F0329F" w:rsidRPr="007324BD" w:rsidRDefault="00F0329F" w:rsidP="00326F1B"/>
        </w:tc>
        <w:tc>
          <w:tcPr>
            <w:tcW w:w="1463" w:type="dxa"/>
            <w:gridSpan w:val="3"/>
            <w:shd w:val="clear" w:color="auto" w:fill="auto"/>
            <w:vAlign w:val="center"/>
          </w:tcPr>
          <w:p w14:paraId="2943576F" w14:textId="77777777" w:rsidR="00F0329F" w:rsidRPr="007324BD" w:rsidRDefault="00F0329F" w:rsidP="00326F1B"/>
        </w:tc>
        <w:tc>
          <w:tcPr>
            <w:tcW w:w="1319" w:type="dxa"/>
            <w:gridSpan w:val="3"/>
            <w:shd w:val="clear" w:color="auto" w:fill="auto"/>
            <w:vAlign w:val="center"/>
          </w:tcPr>
          <w:p w14:paraId="177E0C4D" w14:textId="77777777" w:rsidR="00F0329F" w:rsidRPr="007324BD" w:rsidRDefault="00F0329F" w:rsidP="00326F1B"/>
        </w:tc>
        <w:tc>
          <w:tcPr>
            <w:tcW w:w="1386" w:type="dxa"/>
            <w:shd w:val="clear" w:color="auto" w:fill="auto"/>
            <w:vAlign w:val="center"/>
          </w:tcPr>
          <w:p w14:paraId="59AAAAAE" w14:textId="77777777" w:rsidR="00F0329F" w:rsidRPr="007324BD" w:rsidRDefault="00F0329F" w:rsidP="00326F1B"/>
        </w:tc>
      </w:tr>
      <w:tr w:rsidR="00F0329F" w:rsidRPr="007324BD" w14:paraId="4CDE00F0" w14:textId="77777777" w:rsidTr="00F0329F">
        <w:trPr>
          <w:cantSplit/>
          <w:trHeight w:val="338"/>
          <w:jc w:val="center"/>
        </w:trPr>
        <w:tc>
          <w:tcPr>
            <w:tcW w:w="1254" w:type="dxa"/>
            <w:gridSpan w:val="2"/>
            <w:shd w:val="clear" w:color="auto" w:fill="auto"/>
            <w:vAlign w:val="center"/>
          </w:tcPr>
          <w:p w14:paraId="35924935" w14:textId="77777777" w:rsidR="00537C09" w:rsidRPr="007324BD" w:rsidRDefault="00537C09" w:rsidP="00326F1B"/>
        </w:tc>
        <w:tc>
          <w:tcPr>
            <w:tcW w:w="2629" w:type="dxa"/>
            <w:gridSpan w:val="6"/>
            <w:shd w:val="clear" w:color="auto" w:fill="auto"/>
            <w:vAlign w:val="center"/>
          </w:tcPr>
          <w:p w14:paraId="480F4BAC" w14:textId="77777777" w:rsidR="00537C09" w:rsidRPr="007324BD" w:rsidRDefault="00537C09" w:rsidP="00326F1B"/>
        </w:tc>
        <w:tc>
          <w:tcPr>
            <w:tcW w:w="1933" w:type="dxa"/>
            <w:gridSpan w:val="6"/>
            <w:shd w:val="clear" w:color="auto" w:fill="auto"/>
            <w:vAlign w:val="center"/>
          </w:tcPr>
          <w:p w14:paraId="0DD6E206" w14:textId="77777777" w:rsidR="00537C09" w:rsidRPr="007324BD" w:rsidRDefault="00537C09" w:rsidP="00326F1B"/>
        </w:tc>
        <w:tc>
          <w:tcPr>
            <w:tcW w:w="1463" w:type="dxa"/>
            <w:gridSpan w:val="3"/>
            <w:shd w:val="clear" w:color="auto" w:fill="auto"/>
            <w:vAlign w:val="center"/>
          </w:tcPr>
          <w:p w14:paraId="07A9C02C" w14:textId="77777777" w:rsidR="00537C09" w:rsidRPr="007324BD" w:rsidRDefault="00537C09" w:rsidP="00326F1B"/>
        </w:tc>
        <w:tc>
          <w:tcPr>
            <w:tcW w:w="1319" w:type="dxa"/>
            <w:gridSpan w:val="3"/>
            <w:shd w:val="clear" w:color="auto" w:fill="auto"/>
            <w:vAlign w:val="center"/>
          </w:tcPr>
          <w:p w14:paraId="394602E1" w14:textId="77777777" w:rsidR="00537C09" w:rsidRPr="007324BD" w:rsidRDefault="00537C09" w:rsidP="00326F1B"/>
        </w:tc>
        <w:tc>
          <w:tcPr>
            <w:tcW w:w="1386" w:type="dxa"/>
            <w:shd w:val="clear" w:color="auto" w:fill="auto"/>
            <w:vAlign w:val="center"/>
          </w:tcPr>
          <w:p w14:paraId="245786E0" w14:textId="2A41CC43" w:rsidR="00537C09" w:rsidRPr="007324BD" w:rsidRDefault="00537C09" w:rsidP="00326F1B"/>
        </w:tc>
      </w:tr>
      <w:tr w:rsidR="00EB52A5" w:rsidRPr="007324BD" w14:paraId="287A9E7C" w14:textId="77777777" w:rsidTr="00F0329F">
        <w:trPr>
          <w:cantSplit/>
          <w:trHeight w:val="384"/>
          <w:jc w:val="center"/>
        </w:trPr>
        <w:tc>
          <w:tcPr>
            <w:tcW w:w="9984" w:type="dxa"/>
            <w:gridSpan w:val="21"/>
            <w:shd w:val="clear" w:color="auto" w:fill="auto"/>
            <w:vAlign w:val="center"/>
          </w:tcPr>
          <w:p w14:paraId="3472858F" w14:textId="6DB2F4E4" w:rsidR="00EB52A5" w:rsidRPr="007324BD" w:rsidRDefault="00EB52A5" w:rsidP="00574303">
            <w:pPr>
              <w:pStyle w:val="Heading2"/>
            </w:pPr>
          </w:p>
        </w:tc>
      </w:tr>
      <w:tr w:rsidR="008F3390" w:rsidRPr="007324BD" w14:paraId="1C5F1BF3" w14:textId="77777777" w:rsidTr="00F0329F">
        <w:trPr>
          <w:cantSplit/>
          <w:trHeight w:val="384"/>
          <w:jc w:val="center"/>
        </w:trPr>
        <w:tc>
          <w:tcPr>
            <w:tcW w:w="9984" w:type="dxa"/>
            <w:gridSpan w:val="21"/>
            <w:tcBorders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14:paraId="174DBD2D" w14:textId="457D8B92" w:rsidR="008F3390" w:rsidRPr="007324BD" w:rsidRDefault="008F3390" w:rsidP="008F3390">
            <w:pPr>
              <w:pStyle w:val="Heading2"/>
            </w:pPr>
            <w:r w:rsidRPr="00EE3B05">
              <w:t>Professional References</w:t>
            </w:r>
            <w:r>
              <w:t xml:space="preserve"> – People who can discu</w:t>
            </w:r>
            <w:r w:rsidRPr="00EE3B05">
              <w:t>ss your work skills</w:t>
            </w:r>
          </w:p>
        </w:tc>
      </w:tr>
      <w:tr w:rsidR="00F0329F" w:rsidRPr="007324BD" w14:paraId="7D10B891" w14:textId="77777777" w:rsidTr="00F0329F">
        <w:trPr>
          <w:cantSplit/>
          <w:trHeight w:val="338"/>
          <w:jc w:val="center"/>
        </w:trPr>
        <w:tc>
          <w:tcPr>
            <w:tcW w:w="1857" w:type="dxa"/>
            <w:gridSpan w:val="4"/>
            <w:shd w:val="clear" w:color="auto" w:fill="CCFFFF"/>
            <w:vAlign w:val="center"/>
          </w:tcPr>
          <w:p w14:paraId="0291F163" w14:textId="1C624574" w:rsidR="00F0329F" w:rsidRPr="007324BD" w:rsidRDefault="00F0329F" w:rsidP="00326F1B">
            <w:r w:rsidRPr="007324BD">
              <w:t>Name</w:t>
            </w:r>
            <w:r>
              <w:t>:</w:t>
            </w:r>
          </w:p>
        </w:tc>
        <w:tc>
          <w:tcPr>
            <w:tcW w:w="1858" w:type="dxa"/>
            <w:gridSpan w:val="3"/>
            <w:shd w:val="clear" w:color="auto" w:fill="CCFFFF"/>
            <w:vAlign w:val="center"/>
          </w:tcPr>
          <w:p w14:paraId="07C00063" w14:textId="010F2D4A" w:rsidR="00F0329F" w:rsidRPr="007324BD" w:rsidRDefault="00F0329F" w:rsidP="00326F1B">
            <w:r>
              <w:t>Relationship:</w:t>
            </w:r>
          </w:p>
        </w:tc>
        <w:tc>
          <w:tcPr>
            <w:tcW w:w="3564" w:type="dxa"/>
            <w:gridSpan w:val="10"/>
            <w:shd w:val="clear" w:color="auto" w:fill="CCFFFF"/>
            <w:vAlign w:val="center"/>
          </w:tcPr>
          <w:p w14:paraId="6BDB97E6" w14:textId="0AB5ED84" w:rsidR="00F0329F" w:rsidRPr="007324BD" w:rsidRDefault="00F0329F" w:rsidP="00326F1B">
            <w:r w:rsidRPr="007324BD">
              <w:t>Address</w:t>
            </w:r>
            <w:r>
              <w:t>:</w:t>
            </w:r>
          </w:p>
        </w:tc>
        <w:tc>
          <w:tcPr>
            <w:tcW w:w="2705" w:type="dxa"/>
            <w:gridSpan w:val="4"/>
            <w:shd w:val="clear" w:color="auto" w:fill="CCFFFF"/>
            <w:vAlign w:val="center"/>
          </w:tcPr>
          <w:p w14:paraId="625F4CC3" w14:textId="0065A0F2" w:rsidR="00F0329F" w:rsidRPr="007324BD" w:rsidRDefault="00F0329F" w:rsidP="00326F1B">
            <w:r w:rsidRPr="007324BD">
              <w:t>Phone</w:t>
            </w:r>
            <w:r>
              <w:t>:</w:t>
            </w:r>
          </w:p>
        </w:tc>
      </w:tr>
      <w:tr w:rsidR="00F0329F" w:rsidRPr="007324BD" w14:paraId="3576CD64" w14:textId="77777777" w:rsidTr="00F0329F">
        <w:trPr>
          <w:cantSplit/>
          <w:trHeight w:val="338"/>
          <w:jc w:val="center"/>
        </w:trPr>
        <w:tc>
          <w:tcPr>
            <w:tcW w:w="1857" w:type="dxa"/>
            <w:gridSpan w:val="4"/>
            <w:shd w:val="clear" w:color="auto" w:fill="auto"/>
            <w:vAlign w:val="center"/>
          </w:tcPr>
          <w:p w14:paraId="5096EA72" w14:textId="77777777" w:rsidR="00F0329F" w:rsidRPr="007324BD" w:rsidRDefault="00F0329F" w:rsidP="00326F1B"/>
        </w:tc>
        <w:tc>
          <w:tcPr>
            <w:tcW w:w="1858" w:type="dxa"/>
            <w:gridSpan w:val="3"/>
            <w:shd w:val="clear" w:color="auto" w:fill="auto"/>
            <w:vAlign w:val="center"/>
          </w:tcPr>
          <w:p w14:paraId="058589D1" w14:textId="69C54938" w:rsidR="00F0329F" w:rsidRPr="007324BD" w:rsidRDefault="00F0329F" w:rsidP="00326F1B"/>
        </w:tc>
        <w:tc>
          <w:tcPr>
            <w:tcW w:w="3564" w:type="dxa"/>
            <w:gridSpan w:val="10"/>
            <w:shd w:val="clear" w:color="auto" w:fill="auto"/>
            <w:vAlign w:val="center"/>
          </w:tcPr>
          <w:p w14:paraId="6F04C335" w14:textId="77777777" w:rsidR="00F0329F" w:rsidRPr="007324BD" w:rsidRDefault="00F0329F" w:rsidP="00326F1B"/>
        </w:tc>
        <w:tc>
          <w:tcPr>
            <w:tcW w:w="2705" w:type="dxa"/>
            <w:gridSpan w:val="4"/>
            <w:shd w:val="clear" w:color="auto" w:fill="auto"/>
            <w:vAlign w:val="center"/>
          </w:tcPr>
          <w:p w14:paraId="24C1AF82" w14:textId="77777777" w:rsidR="00F0329F" w:rsidRPr="007324BD" w:rsidRDefault="00F0329F" w:rsidP="00326F1B"/>
        </w:tc>
      </w:tr>
      <w:tr w:rsidR="00F0329F" w:rsidRPr="007324BD" w14:paraId="2F88B5CF" w14:textId="77777777" w:rsidTr="00F0329F">
        <w:trPr>
          <w:cantSplit/>
          <w:trHeight w:val="338"/>
          <w:jc w:val="center"/>
        </w:trPr>
        <w:tc>
          <w:tcPr>
            <w:tcW w:w="1857" w:type="dxa"/>
            <w:gridSpan w:val="4"/>
            <w:shd w:val="clear" w:color="auto" w:fill="auto"/>
            <w:vAlign w:val="center"/>
          </w:tcPr>
          <w:p w14:paraId="530698C5" w14:textId="77777777" w:rsidR="00F0329F" w:rsidRPr="007324BD" w:rsidRDefault="00F0329F" w:rsidP="00326F1B"/>
        </w:tc>
        <w:tc>
          <w:tcPr>
            <w:tcW w:w="1858" w:type="dxa"/>
            <w:gridSpan w:val="3"/>
            <w:shd w:val="clear" w:color="auto" w:fill="auto"/>
            <w:vAlign w:val="center"/>
          </w:tcPr>
          <w:p w14:paraId="59A30E29" w14:textId="7A881E7D" w:rsidR="00F0329F" w:rsidRPr="007324BD" w:rsidRDefault="00F0329F" w:rsidP="00326F1B"/>
        </w:tc>
        <w:tc>
          <w:tcPr>
            <w:tcW w:w="3564" w:type="dxa"/>
            <w:gridSpan w:val="10"/>
            <w:shd w:val="clear" w:color="auto" w:fill="auto"/>
            <w:vAlign w:val="center"/>
          </w:tcPr>
          <w:p w14:paraId="5F632897" w14:textId="77777777" w:rsidR="00F0329F" w:rsidRPr="007324BD" w:rsidRDefault="00F0329F" w:rsidP="00326F1B"/>
        </w:tc>
        <w:tc>
          <w:tcPr>
            <w:tcW w:w="2705" w:type="dxa"/>
            <w:gridSpan w:val="4"/>
            <w:shd w:val="clear" w:color="auto" w:fill="auto"/>
            <w:vAlign w:val="center"/>
          </w:tcPr>
          <w:p w14:paraId="7A1916B2" w14:textId="77777777" w:rsidR="00F0329F" w:rsidRPr="007324BD" w:rsidRDefault="00F0329F" w:rsidP="00326F1B"/>
        </w:tc>
      </w:tr>
      <w:tr w:rsidR="00F0329F" w:rsidRPr="007324BD" w14:paraId="08BB1C38" w14:textId="77777777" w:rsidTr="00F0329F">
        <w:trPr>
          <w:cantSplit/>
          <w:trHeight w:val="338"/>
          <w:jc w:val="center"/>
        </w:trPr>
        <w:tc>
          <w:tcPr>
            <w:tcW w:w="1857" w:type="dxa"/>
            <w:gridSpan w:val="4"/>
            <w:shd w:val="clear" w:color="auto" w:fill="auto"/>
            <w:vAlign w:val="center"/>
          </w:tcPr>
          <w:p w14:paraId="4A2F1142" w14:textId="77777777" w:rsidR="00F0329F" w:rsidRPr="007324BD" w:rsidRDefault="00F0329F" w:rsidP="00326F1B"/>
        </w:tc>
        <w:tc>
          <w:tcPr>
            <w:tcW w:w="1858" w:type="dxa"/>
            <w:gridSpan w:val="3"/>
            <w:shd w:val="clear" w:color="auto" w:fill="auto"/>
            <w:vAlign w:val="center"/>
          </w:tcPr>
          <w:p w14:paraId="29B253E4" w14:textId="7662DFC2" w:rsidR="00F0329F" w:rsidRPr="007324BD" w:rsidRDefault="00F0329F" w:rsidP="00326F1B"/>
        </w:tc>
        <w:tc>
          <w:tcPr>
            <w:tcW w:w="3564" w:type="dxa"/>
            <w:gridSpan w:val="10"/>
            <w:shd w:val="clear" w:color="auto" w:fill="auto"/>
            <w:vAlign w:val="center"/>
          </w:tcPr>
          <w:p w14:paraId="39490E25" w14:textId="77777777" w:rsidR="00F0329F" w:rsidRPr="007324BD" w:rsidRDefault="00F0329F" w:rsidP="00326F1B"/>
        </w:tc>
        <w:tc>
          <w:tcPr>
            <w:tcW w:w="2705" w:type="dxa"/>
            <w:gridSpan w:val="4"/>
            <w:shd w:val="clear" w:color="auto" w:fill="auto"/>
            <w:vAlign w:val="center"/>
          </w:tcPr>
          <w:p w14:paraId="42B083BF" w14:textId="77777777" w:rsidR="00F0329F" w:rsidRPr="007324BD" w:rsidRDefault="00F0329F" w:rsidP="00326F1B"/>
        </w:tc>
      </w:tr>
      <w:tr w:rsidR="00F242E0" w:rsidRPr="007324BD" w14:paraId="74F74AEB" w14:textId="77777777" w:rsidTr="00F0329F">
        <w:trPr>
          <w:cantSplit/>
          <w:trHeight w:val="384"/>
          <w:jc w:val="center"/>
        </w:trPr>
        <w:tc>
          <w:tcPr>
            <w:tcW w:w="9984" w:type="dxa"/>
            <w:gridSpan w:val="21"/>
            <w:shd w:val="clear" w:color="auto" w:fill="auto"/>
            <w:vAlign w:val="center"/>
          </w:tcPr>
          <w:p w14:paraId="0D363E0E" w14:textId="4D0D8BED" w:rsidR="00F242E0" w:rsidRPr="00BC0F25" w:rsidRDefault="00F0329F" w:rsidP="00BC0F25">
            <w:pPr>
              <w:pStyle w:val="Heading2"/>
            </w:pPr>
            <w:r>
              <w:t>Special Skills, training, and activities</w:t>
            </w:r>
          </w:p>
        </w:tc>
      </w:tr>
      <w:tr w:rsidR="00F0329F" w:rsidRPr="007324BD" w14:paraId="53CA63BB" w14:textId="77777777" w:rsidTr="00F0329F">
        <w:trPr>
          <w:cantSplit/>
          <w:trHeight w:val="338"/>
          <w:jc w:val="center"/>
        </w:trPr>
        <w:tc>
          <w:tcPr>
            <w:tcW w:w="9984" w:type="dxa"/>
            <w:gridSpan w:val="21"/>
            <w:shd w:val="clear" w:color="auto" w:fill="auto"/>
            <w:vAlign w:val="center"/>
          </w:tcPr>
          <w:p w14:paraId="3D5A7F17" w14:textId="5C64A548" w:rsidR="00F0329F" w:rsidRPr="007324BD" w:rsidRDefault="00F0329F" w:rsidP="00326F1B"/>
        </w:tc>
      </w:tr>
      <w:tr w:rsidR="00F0329F" w:rsidRPr="007324BD" w14:paraId="14B31719" w14:textId="77777777" w:rsidTr="00F0329F">
        <w:trPr>
          <w:cantSplit/>
          <w:trHeight w:val="338"/>
          <w:jc w:val="center"/>
        </w:trPr>
        <w:tc>
          <w:tcPr>
            <w:tcW w:w="9984" w:type="dxa"/>
            <w:gridSpan w:val="21"/>
            <w:shd w:val="clear" w:color="auto" w:fill="auto"/>
            <w:vAlign w:val="center"/>
          </w:tcPr>
          <w:p w14:paraId="3BCF245F" w14:textId="77777777" w:rsidR="00F0329F" w:rsidRPr="007324BD" w:rsidRDefault="00F0329F" w:rsidP="00F0329F"/>
        </w:tc>
      </w:tr>
      <w:tr w:rsidR="00F0329F" w:rsidRPr="007324BD" w14:paraId="1C7B4C5E" w14:textId="77777777" w:rsidTr="00E53844">
        <w:trPr>
          <w:cantSplit/>
          <w:trHeight w:val="338"/>
          <w:jc w:val="center"/>
        </w:trPr>
        <w:tc>
          <w:tcPr>
            <w:tcW w:w="9984" w:type="dxa"/>
            <w:gridSpan w:val="21"/>
            <w:tcBorders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14:paraId="70C04DF3" w14:textId="3E876DA2" w:rsidR="00F0329F" w:rsidRPr="004B46F4" w:rsidRDefault="00E53844" w:rsidP="004B46F4">
            <w:pPr>
              <w:jc w:val="center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AVAILABILITY</w:t>
            </w:r>
          </w:p>
        </w:tc>
      </w:tr>
      <w:tr w:rsidR="004B46F4" w:rsidRPr="007324BD" w14:paraId="78A23D48" w14:textId="77777777" w:rsidTr="00E53844">
        <w:trPr>
          <w:cantSplit/>
          <w:trHeight w:val="338"/>
          <w:jc w:val="center"/>
        </w:trPr>
        <w:tc>
          <w:tcPr>
            <w:tcW w:w="1426" w:type="dxa"/>
            <w:gridSpan w:val="3"/>
            <w:shd w:val="clear" w:color="auto" w:fill="CCFFFF"/>
            <w:vAlign w:val="center"/>
          </w:tcPr>
          <w:p w14:paraId="2E2259FB" w14:textId="1AB1DD85" w:rsidR="004B46F4" w:rsidRPr="004B46F4" w:rsidRDefault="004B46F4" w:rsidP="004B46F4">
            <w:pPr>
              <w:jc w:val="center"/>
              <w:rPr>
                <w:b/>
              </w:rPr>
            </w:pPr>
            <w:r w:rsidRPr="004B46F4">
              <w:rPr>
                <w:b/>
              </w:rPr>
              <w:t>Sunday</w:t>
            </w:r>
          </w:p>
        </w:tc>
        <w:tc>
          <w:tcPr>
            <w:tcW w:w="1426" w:type="dxa"/>
            <w:gridSpan w:val="3"/>
            <w:shd w:val="clear" w:color="auto" w:fill="CCFFFF"/>
            <w:vAlign w:val="center"/>
          </w:tcPr>
          <w:p w14:paraId="76E2CBDF" w14:textId="348BFF79" w:rsidR="004B46F4" w:rsidRPr="004B46F4" w:rsidRDefault="004B46F4" w:rsidP="004B46F4">
            <w:pPr>
              <w:jc w:val="center"/>
              <w:rPr>
                <w:b/>
              </w:rPr>
            </w:pPr>
            <w:r w:rsidRPr="004B46F4">
              <w:rPr>
                <w:b/>
              </w:rPr>
              <w:t>Monday</w:t>
            </w:r>
          </w:p>
        </w:tc>
        <w:tc>
          <w:tcPr>
            <w:tcW w:w="1426" w:type="dxa"/>
            <w:gridSpan w:val="3"/>
            <w:shd w:val="clear" w:color="auto" w:fill="CCFFFF"/>
            <w:vAlign w:val="center"/>
          </w:tcPr>
          <w:p w14:paraId="75B4141B" w14:textId="79D49BB9" w:rsidR="004B46F4" w:rsidRPr="004B46F4" w:rsidRDefault="004B46F4" w:rsidP="004B46F4">
            <w:pPr>
              <w:jc w:val="center"/>
              <w:rPr>
                <w:b/>
              </w:rPr>
            </w:pPr>
            <w:r w:rsidRPr="004B46F4">
              <w:rPr>
                <w:b/>
              </w:rPr>
              <w:t>Tuesday</w:t>
            </w:r>
          </w:p>
        </w:tc>
        <w:tc>
          <w:tcPr>
            <w:tcW w:w="1427" w:type="dxa"/>
            <w:gridSpan w:val="4"/>
            <w:shd w:val="clear" w:color="auto" w:fill="CCFFFF"/>
            <w:vAlign w:val="center"/>
          </w:tcPr>
          <w:p w14:paraId="187457CE" w14:textId="6C66EF15" w:rsidR="004B46F4" w:rsidRPr="004B46F4" w:rsidRDefault="004B46F4" w:rsidP="004B46F4">
            <w:pPr>
              <w:jc w:val="center"/>
              <w:rPr>
                <w:b/>
              </w:rPr>
            </w:pPr>
            <w:r w:rsidRPr="004B46F4">
              <w:rPr>
                <w:b/>
              </w:rPr>
              <w:t>Wednesday</w:t>
            </w:r>
          </w:p>
        </w:tc>
        <w:tc>
          <w:tcPr>
            <w:tcW w:w="1426" w:type="dxa"/>
            <w:gridSpan w:val="3"/>
            <w:shd w:val="clear" w:color="auto" w:fill="CCFFFF"/>
            <w:vAlign w:val="center"/>
          </w:tcPr>
          <w:p w14:paraId="42594763" w14:textId="43EEE19B" w:rsidR="004B46F4" w:rsidRPr="004B46F4" w:rsidRDefault="004B46F4" w:rsidP="004B46F4">
            <w:pPr>
              <w:jc w:val="center"/>
              <w:rPr>
                <w:b/>
              </w:rPr>
            </w:pPr>
            <w:r w:rsidRPr="004B46F4">
              <w:rPr>
                <w:b/>
              </w:rPr>
              <w:t>Thursday</w:t>
            </w:r>
          </w:p>
        </w:tc>
        <w:tc>
          <w:tcPr>
            <w:tcW w:w="1426" w:type="dxa"/>
            <w:gridSpan w:val="3"/>
            <w:shd w:val="clear" w:color="auto" w:fill="CCFFFF"/>
            <w:vAlign w:val="center"/>
          </w:tcPr>
          <w:p w14:paraId="76147ABA" w14:textId="3E51BD38" w:rsidR="004B46F4" w:rsidRPr="004B46F4" w:rsidRDefault="004B46F4" w:rsidP="004B46F4">
            <w:pPr>
              <w:jc w:val="center"/>
              <w:rPr>
                <w:b/>
              </w:rPr>
            </w:pPr>
            <w:r w:rsidRPr="004B46F4">
              <w:rPr>
                <w:b/>
              </w:rPr>
              <w:t>Friday</w:t>
            </w:r>
          </w:p>
        </w:tc>
        <w:tc>
          <w:tcPr>
            <w:tcW w:w="1427" w:type="dxa"/>
            <w:gridSpan w:val="2"/>
            <w:shd w:val="clear" w:color="auto" w:fill="CCFFFF"/>
            <w:vAlign w:val="center"/>
          </w:tcPr>
          <w:p w14:paraId="07162BFD" w14:textId="60D4D2E0" w:rsidR="004B46F4" w:rsidRPr="004B46F4" w:rsidRDefault="004B46F4" w:rsidP="004B46F4">
            <w:pPr>
              <w:jc w:val="center"/>
              <w:rPr>
                <w:b/>
              </w:rPr>
            </w:pPr>
            <w:r w:rsidRPr="004B46F4">
              <w:rPr>
                <w:b/>
              </w:rPr>
              <w:t>Saturday</w:t>
            </w:r>
          </w:p>
        </w:tc>
      </w:tr>
      <w:tr w:rsidR="004B46F4" w:rsidRPr="007324BD" w14:paraId="01B843B7" w14:textId="77777777" w:rsidTr="00053CDA">
        <w:trPr>
          <w:cantSplit/>
          <w:trHeight w:val="744"/>
          <w:jc w:val="center"/>
        </w:trPr>
        <w:tc>
          <w:tcPr>
            <w:tcW w:w="1426" w:type="dxa"/>
            <w:gridSpan w:val="3"/>
            <w:shd w:val="clear" w:color="auto" w:fill="auto"/>
            <w:vAlign w:val="center"/>
          </w:tcPr>
          <w:p w14:paraId="582C890A" w14:textId="77777777" w:rsidR="004B46F4" w:rsidRPr="007324BD" w:rsidRDefault="004B46F4" w:rsidP="00F0329F"/>
        </w:tc>
        <w:tc>
          <w:tcPr>
            <w:tcW w:w="1426" w:type="dxa"/>
            <w:gridSpan w:val="3"/>
            <w:shd w:val="clear" w:color="auto" w:fill="auto"/>
            <w:vAlign w:val="center"/>
          </w:tcPr>
          <w:p w14:paraId="3F923480" w14:textId="77777777" w:rsidR="004B46F4" w:rsidRPr="007324BD" w:rsidRDefault="004B46F4" w:rsidP="00F0329F"/>
        </w:tc>
        <w:tc>
          <w:tcPr>
            <w:tcW w:w="1426" w:type="dxa"/>
            <w:gridSpan w:val="3"/>
            <w:shd w:val="clear" w:color="auto" w:fill="auto"/>
            <w:vAlign w:val="center"/>
          </w:tcPr>
          <w:p w14:paraId="66F4F39B" w14:textId="77777777" w:rsidR="004B46F4" w:rsidRPr="007324BD" w:rsidRDefault="004B46F4" w:rsidP="00F0329F"/>
        </w:tc>
        <w:tc>
          <w:tcPr>
            <w:tcW w:w="1427" w:type="dxa"/>
            <w:gridSpan w:val="4"/>
            <w:shd w:val="clear" w:color="auto" w:fill="auto"/>
            <w:vAlign w:val="center"/>
          </w:tcPr>
          <w:p w14:paraId="5E326ABB" w14:textId="77777777" w:rsidR="004B46F4" w:rsidRPr="007324BD" w:rsidRDefault="004B46F4" w:rsidP="00F0329F"/>
        </w:tc>
        <w:tc>
          <w:tcPr>
            <w:tcW w:w="1426" w:type="dxa"/>
            <w:gridSpan w:val="3"/>
            <w:shd w:val="clear" w:color="auto" w:fill="auto"/>
            <w:vAlign w:val="center"/>
          </w:tcPr>
          <w:p w14:paraId="4F357793" w14:textId="77777777" w:rsidR="004B46F4" w:rsidRPr="007324BD" w:rsidRDefault="004B46F4" w:rsidP="00F0329F"/>
        </w:tc>
        <w:tc>
          <w:tcPr>
            <w:tcW w:w="1426" w:type="dxa"/>
            <w:gridSpan w:val="3"/>
            <w:shd w:val="clear" w:color="auto" w:fill="auto"/>
            <w:vAlign w:val="center"/>
          </w:tcPr>
          <w:p w14:paraId="513934F8" w14:textId="77777777" w:rsidR="004B46F4" w:rsidRPr="007324BD" w:rsidRDefault="004B46F4" w:rsidP="00F0329F"/>
        </w:tc>
        <w:tc>
          <w:tcPr>
            <w:tcW w:w="1427" w:type="dxa"/>
            <w:gridSpan w:val="2"/>
            <w:shd w:val="clear" w:color="auto" w:fill="auto"/>
            <w:vAlign w:val="center"/>
          </w:tcPr>
          <w:p w14:paraId="7BF50470" w14:textId="396AFB04" w:rsidR="004B46F4" w:rsidRPr="007324BD" w:rsidRDefault="004B46F4" w:rsidP="00F0329F"/>
        </w:tc>
      </w:tr>
    </w:tbl>
    <w:p w14:paraId="42B74758" w14:textId="77777777" w:rsidR="00415F5F" w:rsidRPr="007324BD" w:rsidRDefault="00415F5F" w:rsidP="009C7D71"/>
    <w:sectPr w:rsidR="00415F5F" w:rsidRPr="007324BD" w:rsidSect="00400969">
      <w:footerReference w:type="default" r:id="rId9"/>
      <w:pgSz w:w="12240" w:h="15840"/>
      <w:pgMar w:top="108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307D6F" w14:textId="77777777" w:rsidR="00F0329F" w:rsidRDefault="00F0329F">
      <w:r>
        <w:separator/>
      </w:r>
    </w:p>
  </w:endnote>
  <w:endnote w:type="continuationSeparator" w:id="0">
    <w:p w14:paraId="3A1D0C86" w14:textId="77777777" w:rsidR="00F0329F" w:rsidRDefault="00F032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F8E348" w14:textId="77777777" w:rsidR="00F0329F" w:rsidRDefault="00F0329F" w:rsidP="00EB52A5">
    <w:pPr>
      <w:jc w:val="cen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38CE11" w14:textId="77777777" w:rsidR="00F0329F" w:rsidRDefault="00F0329F">
      <w:r>
        <w:separator/>
      </w:r>
    </w:p>
  </w:footnote>
  <w:footnote w:type="continuationSeparator" w:id="0">
    <w:p w14:paraId="70403C3D" w14:textId="77777777" w:rsidR="00F0329F" w:rsidRDefault="00F032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9A2"/>
    <w:rsid w:val="000077BD"/>
    <w:rsid w:val="00017DD1"/>
    <w:rsid w:val="00032E90"/>
    <w:rsid w:val="000332AD"/>
    <w:rsid w:val="000447ED"/>
    <w:rsid w:val="00085333"/>
    <w:rsid w:val="000C0676"/>
    <w:rsid w:val="000C3395"/>
    <w:rsid w:val="000E2704"/>
    <w:rsid w:val="0011649E"/>
    <w:rsid w:val="00157D6C"/>
    <w:rsid w:val="0016303A"/>
    <w:rsid w:val="00190F40"/>
    <w:rsid w:val="001D2340"/>
    <w:rsid w:val="001F7A95"/>
    <w:rsid w:val="00240AF1"/>
    <w:rsid w:val="0024648C"/>
    <w:rsid w:val="002602F0"/>
    <w:rsid w:val="00263067"/>
    <w:rsid w:val="002C0936"/>
    <w:rsid w:val="00326F1B"/>
    <w:rsid w:val="00380E05"/>
    <w:rsid w:val="00384215"/>
    <w:rsid w:val="003863A0"/>
    <w:rsid w:val="003C4E60"/>
    <w:rsid w:val="00400969"/>
    <w:rsid w:val="004035E6"/>
    <w:rsid w:val="00415F5F"/>
    <w:rsid w:val="0042038C"/>
    <w:rsid w:val="00461DCB"/>
    <w:rsid w:val="00491A66"/>
    <w:rsid w:val="004B46F4"/>
    <w:rsid w:val="004B66C1"/>
    <w:rsid w:val="004D64E0"/>
    <w:rsid w:val="005314CE"/>
    <w:rsid w:val="00532E88"/>
    <w:rsid w:val="005360D4"/>
    <w:rsid w:val="00537C09"/>
    <w:rsid w:val="0054754E"/>
    <w:rsid w:val="0055355D"/>
    <w:rsid w:val="0056338C"/>
    <w:rsid w:val="00574303"/>
    <w:rsid w:val="00575330"/>
    <w:rsid w:val="005D4280"/>
    <w:rsid w:val="005F422F"/>
    <w:rsid w:val="00616028"/>
    <w:rsid w:val="006638AD"/>
    <w:rsid w:val="00671993"/>
    <w:rsid w:val="00682713"/>
    <w:rsid w:val="00722DE8"/>
    <w:rsid w:val="007324BD"/>
    <w:rsid w:val="00733AC6"/>
    <w:rsid w:val="007344B3"/>
    <w:rsid w:val="007352E9"/>
    <w:rsid w:val="007543A4"/>
    <w:rsid w:val="00770EEA"/>
    <w:rsid w:val="007E3D81"/>
    <w:rsid w:val="00850FE1"/>
    <w:rsid w:val="008658E6"/>
    <w:rsid w:val="00884CA6"/>
    <w:rsid w:val="00887861"/>
    <w:rsid w:val="008F3390"/>
    <w:rsid w:val="00900794"/>
    <w:rsid w:val="00932D09"/>
    <w:rsid w:val="009622B2"/>
    <w:rsid w:val="009B5393"/>
    <w:rsid w:val="009C7D71"/>
    <w:rsid w:val="009F58BB"/>
    <w:rsid w:val="00A41E64"/>
    <w:rsid w:val="00A4373B"/>
    <w:rsid w:val="00A83D5E"/>
    <w:rsid w:val="00AE1F72"/>
    <w:rsid w:val="00B04903"/>
    <w:rsid w:val="00B12708"/>
    <w:rsid w:val="00B229A2"/>
    <w:rsid w:val="00B41C69"/>
    <w:rsid w:val="00B96D9F"/>
    <w:rsid w:val="00BB32D8"/>
    <w:rsid w:val="00BC0F25"/>
    <w:rsid w:val="00BE09D6"/>
    <w:rsid w:val="00BF301C"/>
    <w:rsid w:val="00C10FF1"/>
    <w:rsid w:val="00C30E55"/>
    <w:rsid w:val="00C5090B"/>
    <w:rsid w:val="00C63324"/>
    <w:rsid w:val="00C81188"/>
    <w:rsid w:val="00C92FF3"/>
    <w:rsid w:val="00CB5E53"/>
    <w:rsid w:val="00CC6A22"/>
    <w:rsid w:val="00CC7CB7"/>
    <w:rsid w:val="00D02133"/>
    <w:rsid w:val="00D21FCD"/>
    <w:rsid w:val="00D34CBE"/>
    <w:rsid w:val="00D461ED"/>
    <w:rsid w:val="00D53D61"/>
    <w:rsid w:val="00D66A94"/>
    <w:rsid w:val="00DA5F94"/>
    <w:rsid w:val="00DC6437"/>
    <w:rsid w:val="00DD2A14"/>
    <w:rsid w:val="00DF1BA0"/>
    <w:rsid w:val="00E33A75"/>
    <w:rsid w:val="00E33DC8"/>
    <w:rsid w:val="00E53844"/>
    <w:rsid w:val="00E630EB"/>
    <w:rsid w:val="00E75AE6"/>
    <w:rsid w:val="00E80215"/>
    <w:rsid w:val="00E96D84"/>
    <w:rsid w:val="00EA353A"/>
    <w:rsid w:val="00EB52A5"/>
    <w:rsid w:val="00EC655E"/>
    <w:rsid w:val="00EE33CA"/>
    <w:rsid w:val="00F0329F"/>
    <w:rsid w:val="00F04B9B"/>
    <w:rsid w:val="00F0626A"/>
    <w:rsid w:val="00F149CC"/>
    <w:rsid w:val="00F242E0"/>
    <w:rsid w:val="00F46364"/>
    <w:rsid w:val="00F74AAD"/>
    <w:rsid w:val="00FC1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C0001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00969"/>
    <w:rPr>
      <w:rFonts w:asciiTheme="minorHAnsi" w:hAnsiTheme="minorHAnsi"/>
      <w:sz w:val="16"/>
      <w:szCs w:val="24"/>
    </w:rPr>
  </w:style>
  <w:style w:type="paragraph" w:styleId="Heading1">
    <w:name w:val="heading 1"/>
    <w:basedOn w:val="Normal"/>
    <w:next w:val="Normal"/>
    <w:link w:val="Heading1Char"/>
    <w:qFormat/>
    <w:rsid w:val="00400969"/>
    <w:pPr>
      <w:jc w:val="center"/>
      <w:outlineLvl w:val="0"/>
    </w:pPr>
    <w:rPr>
      <w:rFonts w:asciiTheme="majorHAnsi" w:hAnsiTheme="majorHAnsi"/>
      <w:b/>
      <w:caps/>
      <w:color w:val="FFFFFF" w:themeColor="background1"/>
      <w:sz w:val="24"/>
    </w:rPr>
  </w:style>
  <w:style w:type="paragraph" w:styleId="Heading2">
    <w:name w:val="heading 2"/>
    <w:basedOn w:val="Normal"/>
    <w:next w:val="Normal"/>
    <w:link w:val="Heading2Char"/>
    <w:qFormat/>
    <w:rsid w:val="00400969"/>
    <w:pPr>
      <w:jc w:val="center"/>
      <w:outlineLvl w:val="1"/>
    </w:pPr>
    <w:rPr>
      <w:rFonts w:asciiTheme="majorHAnsi" w:hAnsiTheme="majorHAnsi"/>
      <w:b/>
      <w:caps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talics">
    <w:name w:val="Italics"/>
    <w:basedOn w:val="Normal"/>
    <w:link w:val="ItalicsChar"/>
    <w:unhideWhenUsed/>
    <w:rsid w:val="00400969"/>
    <w:rPr>
      <w:i/>
      <w:sz w:val="14"/>
    </w:rPr>
  </w:style>
  <w:style w:type="character" w:customStyle="1" w:styleId="ItalicsChar">
    <w:name w:val="Italics Char"/>
    <w:basedOn w:val="DefaultParagraphFont"/>
    <w:link w:val="Italics"/>
    <w:rsid w:val="00400969"/>
    <w:rPr>
      <w:rFonts w:asciiTheme="minorHAnsi" w:hAnsiTheme="minorHAnsi"/>
      <w:i/>
      <w:sz w:val="14"/>
      <w:szCs w:val="24"/>
    </w:rPr>
  </w:style>
  <w:style w:type="paragraph" w:styleId="BalloonText">
    <w:name w:val="Balloon Text"/>
    <w:basedOn w:val="Normal"/>
    <w:semiHidden/>
    <w:unhideWhenUsed/>
    <w:rsid w:val="007324BD"/>
    <w:rPr>
      <w:rFonts w:cs="Tahoma"/>
      <w:szCs w:val="16"/>
    </w:rPr>
  </w:style>
  <w:style w:type="character" w:customStyle="1" w:styleId="Heading1Char">
    <w:name w:val="Heading 1 Char"/>
    <w:basedOn w:val="DefaultParagraphFont"/>
    <w:link w:val="Heading1"/>
    <w:rsid w:val="00400969"/>
    <w:rPr>
      <w:rFonts w:asciiTheme="majorHAnsi" w:hAnsiTheme="majorHAnsi"/>
      <w:b/>
      <w:caps/>
      <w:color w:val="FFFFFF" w:themeColor="background1"/>
      <w:sz w:val="24"/>
      <w:szCs w:val="24"/>
    </w:rPr>
  </w:style>
  <w:style w:type="character" w:customStyle="1" w:styleId="Heading2Char">
    <w:name w:val="Heading 2 Char"/>
    <w:basedOn w:val="Heading1Char"/>
    <w:link w:val="Heading2"/>
    <w:rsid w:val="00400969"/>
    <w:rPr>
      <w:rFonts w:asciiTheme="majorHAnsi" w:hAnsiTheme="majorHAnsi"/>
      <w:b/>
      <w:caps/>
      <w:color w:val="FFFFFF" w:themeColor="background1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00969"/>
    <w:rPr>
      <w:rFonts w:asciiTheme="minorHAnsi" w:hAnsiTheme="minorHAnsi"/>
      <w:sz w:val="16"/>
      <w:szCs w:val="24"/>
    </w:rPr>
  </w:style>
  <w:style w:type="paragraph" w:styleId="Heading1">
    <w:name w:val="heading 1"/>
    <w:basedOn w:val="Normal"/>
    <w:next w:val="Normal"/>
    <w:link w:val="Heading1Char"/>
    <w:qFormat/>
    <w:rsid w:val="00400969"/>
    <w:pPr>
      <w:jc w:val="center"/>
      <w:outlineLvl w:val="0"/>
    </w:pPr>
    <w:rPr>
      <w:rFonts w:asciiTheme="majorHAnsi" w:hAnsiTheme="majorHAnsi"/>
      <w:b/>
      <w:caps/>
      <w:color w:val="FFFFFF" w:themeColor="background1"/>
      <w:sz w:val="24"/>
    </w:rPr>
  </w:style>
  <w:style w:type="paragraph" w:styleId="Heading2">
    <w:name w:val="heading 2"/>
    <w:basedOn w:val="Normal"/>
    <w:next w:val="Normal"/>
    <w:link w:val="Heading2Char"/>
    <w:qFormat/>
    <w:rsid w:val="00400969"/>
    <w:pPr>
      <w:jc w:val="center"/>
      <w:outlineLvl w:val="1"/>
    </w:pPr>
    <w:rPr>
      <w:rFonts w:asciiTheme="majorHAnsi" w:hAnsiTheme="majorHAnsi"/>
      <w:b/>
      <w:caps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talics">
    <w:name w:val="Italics"/>
    <w:basedOn w:val="Normal"/>
    <w:link w:val="ItalicsChar"/>
    <w:unhideWhenUsed/>
    <w:rsid w:val="00400969"/>
    <w:rPr>
      <w:i/>
      <w:sz w:val="14"/>
    </w:rPr>
  </w:style>
  <w:style w:type="character" w:customStyle="1" w:styleId="ItalicsChar">
    <w:name w:val="Italics Char"/>
    <w:basedOn w:val="DefaultParagraphFont"/>
    <w:link w:val="Italics"/>
    <w:rsid w:val="00400969"/>
    <w:rPr>
      <w:rFonts w:asciiTheme="minorHAnsi" w:hAnsiTheme="minorHAnsi"/>
      <w:i/>
      <w:sz w:val="14"/>
      <w:szCs w:val="24"/>
    </w:rPr>
  </w:style>
  <w:style w:type="paragraph" w:styleId="BalloonText">
    <w:name w:val="Balloon Text"/>
    <w:basedOn w:val="Normal"/>
    <w:semiHidden/>
    <w:unhideWhenUsed/>
    <w:rsid w:val="007324BD"/>
    <w:rPr>
      <w:rFonts w:cs="Tahoma"/>
      <w:szCs w:val="16"/>
    </w:rPr>
  </w:style>
  <w:style w:type="character" w:customStyle="1" w:styleId="Heading1Char">
    <w:name w:val="Heading 1 Char"/>
    <w:basedOn w:val="DefaultParagraphFont"/>
    <w:link w:val="Heading1"/>
    <w:rsid w:val="00400969"/>
    <w:rPr>
      <w:rFonts w:asciiTheme="majorHAnsi" w:hAnsiTheme="majorHAnsi"/>
      <w:b/>
      <w:caps/>
      <w:color w:val="FFFFFF" w:themeColor="background1"/>
      <w:sz w:val="24"/>
      <w:szCs w:val="24"/>
    </w:rPr>
  </w:style>
  <w:style w:type="character" w:customStyle="1" w:styleId="Heading2Char">
    <w:name w:val="Heading 2 Char"/>
    <w:basedOn w:val="Heading1Char"/>
    <w:link w:val="Heading2"/>
    <w:rsid w:val="00400969"/>
    <w:rPr>
      <w:rFonts w:asciiTheme="majorHAnsi" w:hAnsiTheme="majorHAnsi"/>
      <w:b/>
      <w:caps/>
      <w:color w:val="FFFFFF" w:themeColor="background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%20HD:private:var:folders:km:pjqwlmz13_x762rfvh2p72g80000gp:T:TC02808358999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Form">
      <a:majorFont>
        <a:latin typeface="Tahoma"/>
        <a:ea typeface=""/>
        <a:cs typeface=""/>
      </a:majorFont>
      <a:minorFont>
        <a:latin typeface="Tahom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133FFAA-C3C8-4337-A182-5E397BA2E1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468E46-CEEF-064A-AA7F-20FF3C356D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TC028083589991</Template>
  <TotalTime>157</TotalTime>
  <Pages>1</Pages>
  <Words>133</Words>
  <Characters>760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Membership application form</dc:title>
  <dc:creator>Anita Gorski</dc:creator>
  <cp:keywords/>
  <cp:lastModifiedBy>Anita Gorski</cp:lastModifiedBy>
  <cp:revision>7</cp:revision>
  <cp:lastPrinted>2012-10-11T02:57:00Z</cp:lastPrinted>
  <dcterms:created xsi:type="dcterms:W3CDTF">2012-08-27T19:25:00Z</dcterms:created>
  <dcterms:modified xsi:type="dcterms:W3CDTF">2012-10-11T03:00:00Z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TC010186281033</vt:lpwstr>
  </property>
</Properties>
</file>